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558B" w14:textId="647C29A9" w:rsidR="000266F0" w:rsidRPr="001D1469" w:rsidRDefault="000266F0" w:rsidP="000266F0">
      <w:pPr>
        <w:ind w:right="-300"/>
        <w:jc w:val="right"/>
        <w:rPr>
          <w:rFonts w:asciiTheme="minorHAnsi" w:hAnsiTheme="minorHAnsi" w:cstheme="minorHAnsi"/>
          <w:sz w:val="22"/>
          <w:szCs w:val="22"/>
        </w:rPr>
      </w:pPr>
      <w:r w:rsidRPr="001D1469">
        <w:rPr>
          <w:rFonts w:asciiTheme="minorHAnsi" w:hAnsiTheme="minorHAnsi" w:cstheme="minorHAnsi"/>
          <w:sz w:val="22"/>
          <w:szCs w:val="22"/>
        </w:rPr>
        <w:t xml:space="preserve">Mszana, </w:t>
      </w:r>
      <w:r w:rsidR="0083034F">
        <w:rPr>
          <w:rFonts w:asciiTheme="minorHAnsi" w:hAnsiTheme="minorHAnsi" w:cstheme="minorHAnsi"/>
          <w:sz w:val="22"/>
          <w:szCs w:val="22"/>
        </w:rPr>
        <w:t>30.1</w:t>
      </w:r>
      <w:r w:rsidR="00FA117E">
        <w:rPr>
          <w:rFonts w:asciiTheme="minorHAnsi" w:hAnsiTheme="minorHAnsi" w:cstheme="minorHAnsi"/>
          <w:sz w:val="22"/>
          <w:szCs w:val="22"/>
        </w:rPr>
        <w:t>1</w:t>
      </w:r>
      <w:r w:rsidR="0083034F">
        <w:rPr>
          <w:rFonts w:asciiTheme="minorHAnsi" w:hAnsiTheme="minorHAnsi" w:cstheme="minorHAnsi"/>
          <w:sz w:val="22"/>
          <w:szCs w:val="22"/>
        </w:rPr>
        <w:t>.</w:t>
      </w:r>
      <w:r w:rsidRPr="001D1469">
        <w:rPr>
          <w:rFonts w:asciiTheme="minorHAnsi" w:hAnsiTheme="minorHAnsi" w:cstheme="minorHAnsi"/>
          <w:sz w:val="22"/>
          <w:szCs w:val="22"/>
        </w:rPr>
        <w:t>202</w:t>
      </w:r>
      <w:r w:rsidR="00615C1F" w:rsidRPr="001D1469">
        <w:rPr>
          <w:rFonts w:asciiTheme="minorHAnsi" w:hAnsiTheme="minorHAnsi" w:cstheme="minorHAnsi"/>
          <w:sz w:val="22"/>
          <w:szCs w:val="22"/>
        </w:rPr>
        <w:t>3</w:t>
      </w:r>
      <w:r w:rsidRPr="001D1469">
        <w:rPr>
          <w:rFonts w:asciiTheme="minorHAnsi" w:hAnsiTheme="minorHAnsi" w:cstheme="minorHAnsi"/>
          <w:sz w:val="22"/>
          <w:szCs w:val="22"/>
        </w:rPr>
        <w:t>r.</w:t>
      </w:r>
    </w:p>
    <w:p w14:paraId="7C079600" w14:textId="77777777" w:rsidR="000266F0" w:rsidRPr="001D1469" w:rsidRDefault="000266F0" w:rsidP="000266F0">
      <w:pPr>
        <w:ind w:right="-300"/>
        <w:rPr>
          <w:rFonts w:asciiTheme="minorHAnsi" w:hAnsiTheme="minorHAnsi" w:cstheme="minorHAnsi"/>
          <w:sz w:val="22"/>
          <w:szCs w:val="22"/>
        </w:rPr>
      </w:pPr>
      <w:r w:rsidRPr="001D1469">
        <w:rPr>
          <w:rFonts w:asciiTheme="minorHAnsi" w:hAnsiTheme="minorHAnsi" w:cstheme="minorHAnsi"/>
          <w:sz w:val="22"/>
          <w:szCs w:val="22"/>
        </w:rPr>
        <w:t>Gmina Mszana</w:t>
      </w:r>
    </w:p>
    <w:p w14:paraId="4A127C67" w14:textId="4EA79B45" w:rsidR="000266F0" w:rsidRPr="001D1469" w:rsidRDefault="000266F0" w:rsidP="000266F0">
      <w:pPr>
        <w:spacing w:after="360" w:line="720" w:lineRule="auto"/>
        <w:ind w:right="-301"/>
        <w:rPr>
          <w:rFonts w:asciiTheme="minorHAnsi" w:hAnsiTheme="minorHAnsi" w:cstheme="minorHAnsi"/>
          <w:sz w:val="22"/>
          <w:szCs w:val="22"/>
        </w:rPr>
      </w:pPr>
      <w:r w:rsidRPr="001D1469">
        <w:rPr>
          <w:rFonts w:asciiTheme="minorHAnsi" w:hAnsiTheme="minorHAnsi" w:cstheme="minorHAnsi"/>
          <w:sz w:val="22"/>
          <w:szCs w:val="22"/>
        </w:rPr>
        <w:t>Znak sprawy: PI.271.</w:t>
      </w:r>
      <w:r w:rsidR="0083034F">
        <w:rPr>
          <w:rFonts w:asciiTheme="minorHAnsi" w:hAnsiTheme="minorHAnsi" w:cstheme="minorHAnsi"/>
          <w:sz w:val="22"/>
          <w:szCs w:val="22"/>
        </w:rPr>
        <w:t>14</w:t>
      </w:r>
      <w:r w:rsidRPr="001D1469">
        <w:rPr>
          <w:rFonts w:asciiTheme="minorHAnsi" w:hAnsiTheme="minorHAnsi" w:cstheme="minorHAnsi"/>
          <w:sz w:val="22"/>
          <w:szCs w:val="22"/>
        </w:rPr>
        <w:t>.202</w:t>
      </w:r>
      <w:r w:rsidR="00615C1F" w:rsidRPr="001D1469">
        <w:rPr>
          <w:rFonts w:asciiTheme="minorHAnsi" w:hAnsiTheme="minorHAnsi" w:cstheme="minorHAnsi"/>
          <w:sz w:val="22"/>
          <w:szCs w:val="22"/>
        </w:rPr>
        <w:t>3</w:t>
      </w:r>
      <w:r w:rsidRPr="001D1469">
        <w:rPr>
          <w:rFonts w:asciiTheme="minorHAnsi" w:hAnsiTheme="minorHAnsi" w:cstheme="minorHAnsi"/>
          <w:sz w:val="22"/>
          <w:szCs w:val="22"/>
        </w:rPr>
        <w:t xml:space="preserve"> </w:t>
      </w:r>
      <w:r w:rsidRPr="001D1469">
        <w:rPr>
          <w:rFonts w:asciiTheme="minorHAnsi" w:hAnsiTheme="minorHAnsi" w:cstheme="minorHAnsi"/>
          <w:sz w:val="22"/>
          <w:szCs w:val="22"/>
        </w:rPr>
        <w:tab/>
      </w:r>
      <w:r w:rsidRPr="001D1469">
        <w:rPr>
          <w:rFonts w:asciiTheme="minorHAnsi" w:hAnsiTheme="minorHAnsi" w:cstheme="minorHAnsi"/>
          <w:sz w:val="22"/>
          <w:szCs w:val="22"/>
        </w:rPr>
        <w:tab/>
      </w:r>
      <w:r w:rsidRPr="001D1469">
        <w:rPr>
          <w:rFonts w:asciiTheme="minorHAnsi" w:hAnsiTheme="minorHAnsi" w:cstheme="minorHAnsi"/>
          <w:sz w:val="22"/>
          <w:szCs w:val="22"/>
        </w:rPr>
        <w:tab/>
      </w:r>
      <w:r w:rsidRPr="001D1469">
        <w:rPr>
          <w:rFonts w:asciiTheme="minorHAnsi" w:hAnsiTheme="minorHAnsi" w:cstheme="minorHAnsi"/>
          <w:sz w:val="22"/>
          <w:szCs w:val="22"/>
        </w:rPr>
        <w:tab/>
      </w:r>
      <w:r w:rsidRPr="001D1469">
        <w:rPr>
          <w:rFonts w:asciiTheme="minorHAnsi" w:hAnsiTheme="minorHAnsi" w:cstheme="minorHAnsi"/>
          <w:sz w:val="22"/>
          <w:szCs w:val="22"/>
        </w:rPr>
        <w:tab/>
      </w:r>
      <w:r w:rsidRPr="001D1469">
        <w:rPr>
          <w:rFonts w:asciiTheme="minorHAnsi" w:hAnsiTheme="minorHAnsi" w:cstheme="minorHAnsi"/>
          <w:sz w:val="22"/>
          <w:szCs w:val="22"/>
        </w:rPr>
        <w:tab/>
      </w:r>
      <w:r w:rsidRPr="001D1469">
        <w:rPr>
          <w:rFonts w:asciiTheme="minorHAnsi" w:hAnsiTheme="minorHAnsi" w:cstheme="minorHAnsi"/>
          <w:sz w:val="22"/>
          <w:szCs w:val="22"/>
        </w:rPr>
        <w:tab/>
      </w:r>
    </w:p>
    <w:p w14:paraId="423B65BE" w14:textId="77777777" w:rsidR="000266F0" w:rsidRPr="001D1469" w:rsidRDefault="000266F0" w:rsidP="000266F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1469">
        <w:rPr>
          <w:rFonts w:asciiTheme="minorHAnsi" w:hAnsiTheme="minorHAnsi" w:cstheme="minorHAnsi"/>
          <w:b/>
          <w:sz w:val="22"/>
          <w:szCs w:val="22"/>
        </w:rPr>
        <w:t>Informacja o kwocie, jaką Zamawiający</w:t>
      </w:r>
    </w:p>
    <w:p w14:paraId="7BBAFA32" w14:textId="77777777" w:rsidR="000266F0" w:rsidRPr="001D1469" w:rsidRDefault="000266F0" w:rsidP="000266F0">
      <w:pPr>
        <w:spacing w:line="48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D1469">
        <w:rPr>
          <w:rFonts w:asciiTheme="minorHAnsi" w:hAnsiTheme="minorHAnsi" w:cstheme="minorHAnsi"/>
          <w:b/>
          <w:sz w:val="22"/>
          <w:szCs w:val="22"/>
        </w:rPr>
        <w:t xml:space="preserve">zamierza przeznaczyć na sfinansowanie zamówienia </w:t>
      </w:r>
    </w:p>
    <w:p w14:paraId="4F1D37A4" w14:textId="67B938E3" w:rsidR="000266F0" w:rsidRPr="001D1469" w:rsidRDefault="000266F0" w:rsidP="00F401DF">
      <w:pPr>
        <w:tabs>
          <w:tab w:val="left" w:pos="900"/>
          <w:tab w:val="left" w:pos="1080"/>
        </w:tabs>
        <w:spacing w:after="600" w:line="276" w:lineRule="auto"/>
        <w:ind w:left="902" w:hanging="902"/>
        <w:jc w:val="both"/>
        <w:rPr>
          <w:rFonts w:asciiTheme="minorHAnsi" w:hAnsiTheme="minorHAnsi" w:cstheme="minorHAnsi"/>
          <w:sz w:val="22"/>
          <w:szCs w:val="22"/>
        </w:rPr>
      </w:pPr>
      <w:r w:rsidRPr="001D1469">
        <w:rPr>
          <w:rFonts w:asciiTheme="minorHAnsi" w:hAnsiTheme="minorHAnsi" w:cstheme="minorHAnsi"/>
          <w:sz w:val="22"/>
          <w:szCs w:val="22"/>
        </w:rPr>
        <w:t xml:space="preserve">Dotyczy: </w:t>
      </w:r>
      <w:r w:rsidRPr="001D1469">
        <w:rPr>
          <w:rFonts w:asciiTheme="minorHAnsi" w:hAnsiTheme="minorHAnsi" w:cstheme="minorHAnsi"/>
          <w:sz w:val="22"/>
          <w:szCs w:val="22"/>
        </w:rPr>
        <w:tab/>
        <w:t>postępowania o udzielenie zamówienia publicznego w trybie p</w:t>
      </w:r>
      <w:r w:rsidR="00190453" w:rsidRPr="001D1469">
        <w:rPr>
          <w:rFonts w:asciiTheme="minorHAnsi" w:hAnsiTheme="minorHAnsi" w:cstheme="minorHAnsi"/>
          <w:sz w:val="22"/>
          <w:szCs w:val="22"/>
        </w:rPr>
        <w:t>rzetargu nieograniczonego</w:t>
      </w:r>
      <w:r w:rsidRPr="001D1469">
        <w:rPr>
          <w:rFonts w:asciiTheme="minorHAnsi" w:hAnsiTheme="minorHAnsi" w:cstheme="minorHAnsi"/>
          <w:sz w:val="22"/>
          <w:szCs w:val="22"/>
        </w:rPr>
        <w:t xml:space="preserve"> na „</w:t>
      </w:r>
      <w:r w:rsidR="005A20ED" w:rsidRPr="001D1469">
        <w:rPr>
          <w:rFonts w:asciiTheme="minorHAnsi" w:hAnsiTheme="minorHAnsi" w:cstheme="minorHAnsi"/>
          <w:b/>
          <w:bCs/>
          <w:sz w:val="22"/>
          <w:szCs w:val="22"/>
        </w:rPr>
        <w:t>Odbieranie i zagospodarowanie odpadów komunalnych pochodzących z terenu Gminy Mszana w okresie od 01.01.2024 do 31.12.2024</w:t>
      </w:r>
      <w:r w:rsidR="00652026">
        <w:rPr>
          <w:rFonts w:asciiTheme="minorHAnsi" w:hAnsiTheme="minorHAnsi" w:cstheme="minorHAnsi"/>
          <w:b/>
          <w:bCs/>
          <w:sz w:val="22"/>
          <w:szCs w:val="22"/>
        </w:rPr>
        <w:t xml:space="preserve"> – II postępowanie</w:t>
      </w:r>
      <w:r w:rsidRPr="001D1469">
        <w:rPr>
          <w:rFonts w:asciiTheme="minorHAnsi" w:hAnsiTheme="minorHAnsi" w:cstheme="minorHAnsi"/>
          <w:sz w:val="22"/>
          <w:szCs w:val="22"/>
        </w:rPr>
        <w:t>”</w:t>
      </w:r>
    </w:p>
    <w:p w14:paraId="2EEC6293" w14:textId="55A9268C" w:rsidR="000266F0" w:rsidRPr="001D1469" w:rsidRDefault="000266F0" w:rsidP="000266F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D1469">
        <w:rPr>
          <w:rFonts w:asciiTheme="minorHAnsi" w:hAnsiTheme="minorHAnsi" w:cstheme="minorHAnsi"/>
          <w:sz w:val="22"/>
          <w:szCs w:val="22"/>
        </w:rPr>
        <w:t>Zamawiający na podstawie art. 222 ust. 4 ustawy z dnia 11 września 2019r. Prawo zamówień publicznych (</w:t>
      </w:r>
      <w:proofErr w:type="spellStart"/>
      <w:r w:rsidRPr="001D1469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1D1469">
        <w:rPr>
          <w:rFonts w:asciiTheme="minorHAnsi" w:hAnsiTheme="minorHAnsi" w:cstheme="minorHAnsi"/>
          <w:sz w:val="22"/>
          <w:szCs w:val="22"/>
        </w:rPr>
        <w:t>. Dz. U. 202</w:t>
      </w:r>
      <w:r w:rsidR="005A20ED" w:rsidRPr="001D1469">
        <w:rPr>
          <w:rFonts w:asciiTheme="minorHAnsi" w:hAnsiTheme="minorHAnsi" w:cstheme="minorHAnsi"/>
          <w:sz w:val="22"/>
          <w:szCs w:val="22"/>
        </w:rPr>
        <w:t>3</w:t>
      </w:r>
      <w:r w:rsidRPr="001D1469">
        <w:rPr>
          <w:rFonts w:asciiTheme="minorHAnsi" w:hAnsiTheme="minorHAnsi" w:cstheme="minorHAnsi"/>
          <w:sz w:val="22"/>
          <w:szCs w:val="22"/>
        </w:rPr>
        <w:t xml:space="preserve"> poz. 1</w:t>
      </w:r>
      <w:r w:rsidR="005A20ED" w:rsidRPr="001D1469">
        <w:rPr>
          <w:rFonts w:asciiTheme="minorHAnsi" w:hAnsiTheme="minorHAnsi" w:cstheme="minorHAnsi"/>
          <w:sz w:val="22"/>
          <w:szCs w:val="22"/>
        </w:rPr>
        <w:t>605</w:t>
      </w:r>
      <w:r w:rsidRPr="001D1469">
        <w:rPr>
          <w:rFonts w:asciiTheme="minorHAnsi" w:hAnsiTheme="minorHAnsi" w:cstheme="minorHAnsi"/>
          <w:sz w:val="22"/>
          <w:szCs w:val="22"/>
        </w:rPr>
        <w:t xml:space="preserve"> ze zm.) informuje, że na sfinansowanie przedmiotowego zamówienia zamierza przeznaczyć kwotę w wysokości: </w:t>
      </w:r>
      <w:r w:rsidR="005A20ED" w:rsidRPr="001D1469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EF5CFC" w:rsidRPr="001D146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A20ED" w:rsidRPr="001D1469">
        <w:rPr>
          <w:rFonts w:asciiTheme="minorHAnsi" w:hAnsiTheme="minorHAnsi" w:cstheme="minorHAnsi"/>
          <w:b/>
          <w:bCs/>
          <w:sz w:val="22"/>
          <w:szCs w:val="22"/>
        </w:rPr>
        <w:t>118</w:t>
      </w:r>
      <w:r w:rsidR="00943A71" w:rsidRPr="001D146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A20ED" w:rsidRPr="001D1469">
        <w:rPr>
          <w:rFonts w:asciiTheme="minorHAnsi" w:hAnsiTheme="minorHAnsi" w:cstheme="minorHAnsi"/>
          <w:b/>
          <w:bCs/>
          <w:sz w:val="22"/>
          <w:szCs w:val="22"/>
        </w:rPr>
        <w:t>375</w:t>
      </w:r>
      <w:r w:rsidR="00943A71" w:rsidRPr="001D1469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5A20ED" w:rsidRPr="001D1469">
        <w:rPr>
          <w:rFonts w:asciiTheme="minorHAnsi" w:hAnsiTheme="minorHAnsi" w:cstheme="minorHAnsi"/>
          <w:b/>
          <w:bCs/>
          <w:sz w:val="22"/>
          <w:szCs w:val="22"/>
        </w:rPr>
        <w:t>58</w:t>
      </w:r>
      <w:r w:rsidRPr="001D1469">
        <w:rPr>
          <w:rFonts w:asciiTheme="minorHAnsi" w:hAnsiTheme="minorHAnsi" w:cstheme="minorHAnsi"/>
          <w:b/>
          <w:sz w:val="22"/>
          <w:szCs w:val="22"/>
        </w:rPr>
        <w:t xml:space="preserve"> zł </w:t>
      </w:r>
    </w:p>
    <w:p w14:paraId="3D8E6CA1" w14:textId="77777777" w:rsidR="000266F0" w:rsidRPr="001D1469" w:rsidRDefault="000266F0" w:rsidP="000266F0">
      <w:pPr>
        <w:tabs>
          <w:tab w:val="left" w:pos="70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BEA446B" w14:textId="77777777" w:rsidR="000266F0" w:rsidRPr="001D1469" w:rsidRDefault="000266F0" w:rsidP="000266F0">
      <w:pPr>
        <w:tabs>
          <w:tab w:val="left" w:pos="70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4826FE8" w14:textId="77777777" w:rsidR="009564FD" w:rsidRPr="009564FD" w:rsidRDefault="000266F0" w:rsidP="009564FD">
      <w:pPr>
        <w:tabs>
          <w:tab w:val="num" w:pos="540"/>
        </w:tabs>
        <w:ind w:left="5103" w:hanging="283"/>
        <w:jc w:val="center"/>
        <w:rPr>
          <w:rFonts w:asciiTheme="minorHAnsi" w:eastAsia="Lucida Sans Unicode" w:hAnsiTheme="minorHAnsi" w:cstheme="minorHAnsi"/>
          <w:b/>
          <w:bCs/>
          <w:i/>
          <w:iCs/>
          <w:kern w:val="3"/>
          <w:sz w:val="22"/>
          <w:szCs w:val="22"/>
          <w:lang w:eastAsia="zh-CN"/>
        </w:rPr>
      </w:pPr>
      <w:r w:rsidRPr="001D1469">
        <w:rPr>
          <w:rFonts w:asciiTheme="minorHAnsi" w:hAnsiTheme="minorHAnsi" w:cstheme="minorHAnsi"/>
          <w:b/>
          <w:bCs/>
          <w:i/>
          <w:sz w:val="22"/>
          <w:szCs w:val="22"/>
        </w:rPr>
        <w:tab/>
      </w:r>
      <w:r w:rsidRPr="009564FD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      </w:t>
      </w:r>
      <w:r w:rsidR="009564FD" w:rsidRPr="009564FD">
        <w:rPr>
          <w:rFonts w:asciiTheme="minorHAnsi" w:eastAsia="Lucida Sans Unicode" w:hAnsiTheme="minorHAnsi" w:cstheme="minorHAnsi"/>
          <w:b/>
          <w:bCs/>
          <w:i/>
          <w:iCs/>
          <w:kern w:val="3"/>
          <w:sz w:val="22"/>
          <w:szCs w:val="22"/>
          <w:lang w:eastAsia="zh-CN"/>
        </w:rPr>
        <w:t>Z upoważnienia Wójta Gminy Mszana</w:t>
      </w:r>
    </w:p>
    <w:p w14:paraId="4B0BFAB6" w14:textId="77777777" w:rsidR="009564FD" w:rsidRPr="009564FD" w:rsidRDefault="009564FD" w:rsidP="009564FD">
      <w:pPr>
        <w:tabs>
          <w:tab w:val="num" w:pos="540"/>
        </w:tabs>
        <w:ind w:left="5103" w:hanging="283"/>
        <w:jc w:val="center"/>
        <w:rPr>
          <w:rFonts w:asciiTheme="minorHAnsi" w:eastAsia="Lucida Sans Unicode" w:hAnsiTheme="minorHAnsi" w:cstheme="minorHAnsi"/>
          <w:b/>
          <w:bCs/>
          <w:i/>
          <w:iCs/>
          <w:kern w:val="3"/>
          <w:sz w:val="22"/>
          <w:szCs w:val="22"/>
          <w:lang w:eastAsia="zh-CN"/>
        </w:rPr>
      </w:pPr>
      <w:r w:rsidRPr="009564FD">
        <w:rPr>
          <w:rFonts w:asciiTheme="minorHAnsi" w:eastAsia="Lucida Sans Unicode" w:hAnsiTheme="minorHAnsi" w:cstheme="minorHAnsi"/>
          <w:b/>
          <w:bCs/>
          <w:i/>
          <w:iCs/>
          <w:kern w:val="3"/>
          <w:sz w:val="22"/>
          <w:szCs w:val="22"/>
          <w:lang w:eastAsia="zh-CN"/>
        </w:rPr>
        <w:t xml:space="preserve">/-/ inż. Aleksandra </w:t>
      </w:r>
      <w:proofErr w:type="spellStart"/>
      <w:r w:rsidRPr="009564FD">
        <w:rPr>
          <w:rFonts w:asciiTheme="minorHAnsi" w:eastAsia="Lucida Sans Unicode" w:hAnsiTheme="minorHAnsi" w:cstheme="minorHAnsi"/>
          <w:b/>
          <w:bCs/>
          <w:i/>
          <w:iCs/>
          <w:kern w:val="3"/>
          <w:sz w:val="22"/>
          <w:szCs w:val="22"/>
          <w:lang w:eastAsia="zh-CN"/>
        </w:rPr>
        <w:t>Tkocz</w:t>
      </w:r>
      <w:proofErr w:type="spellEnd"/>
    </w:p>
    <w:p w14:paraId="259DF375" w14:textId="77777777" w:rsidR="009564FD" w:rsidRPr="009564FD" w:rsidRDefault="009564FD" w:rsidP="009564FD">
      <w:pPr>
        <w:tabs>
          <w:tab w:val="num" w:pos="540"/>
        </w:tabs>
        <w:ind w:left="5103" w:hanging="283"/>
        <w:jc w:val="center"/>
        <w:rPr>
          <w:rFonts w:asciiTheme="minorHAnsi" w:eastAsia="Lucida Sans Unicode" w:hAnsiTheme="minorHAnsi" w:cstheme="minorHAnsi"/>
          <w:b/>
          <w:bCs/>
          <w:i/>
          <w:iCs/>
          <w:kern w:val="3"/>
          <w:sz w:val="22"/>
          <w:szCs w:val="22"/>
          <w:lang w:eastAsia="zh-CN"/>
        </w:rPr>
      </w:pPr>
      <w:r w:rsidRPr="009564FD">
        <w:rPr>
          <w:rFonts w:asciiTheme="minorHAnsi" w:eastAsia="Lucida Sans Unicode" w:hAnsiTheme="minorHAnsi" w:cstheme="minorHAnsi"/>
          <w:b/>
          <w:bCs/>
          <w:i/>
          <w:iCs/>
          <w:kern w:val="3"/>
          <w:sz w:val="22"/>
          <w:szCs w:val="22"/>
          <w:lang w:eastAsia="zh-CN"/>
        </w:rPr>
        <w:t>Kierownik Referatu Planowania</w:t>
      </w:r>
      <w:r w:rsidRPr="009564FD">
        <w:rPr>
          <w:rFonts w:asciiTheme="minorHAnsi" w:eastAsia="Lucida Sans Unicode" w:hAnsiTheme="minorHAnsi" w:cstheme="minorHAnsi"/>
          <w:b/>
          <w:bCs/>
          <w:i/>
          <w:iCs/>
          <w:kern w:val="3"/>
          <w:sz w:val="22"/>
          <w:szCs w:val="22"/>
          <w:lang w:eastAsia="zh-CN"/>
        </w:rPr>
        <w:br/>
        <w:t xml:space="preserve"> i Inwestycji</w:t>
      </w:r>
    </w:p>
    <w:p w14:paraId="43025C75" w14:textId="37919317" w:rsidR="00F713A4" w:rsidRPr="009564FD" w:rsidRDefault="00F713A4" w:rsidP="005A20ED">
      <w:pPr>
        <w:tabs>
          <w:tab w:val="num" w:pos="540"/>
        </w:tabs>
        <w:spacing w:line="276" w:lineRule="auto"/>
        <w:ind w:left="5670" w:hanging="14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sectPr w:rsidR="00F713A4" w:rsidRPr="009564FD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89FFA" w14:textId="77777777" w:rsidR="00013FF3" w:rsidRDefault="00013FF3" w:rsidP="00DA5839">
      <w:r>
        <w:separator/>
      </w:r>
    </w:p>
  </w:endnote>
  <w:endnote w:type="continuationSeparator" w:id="0">
    <w:p w14:paraId="5E5040D4" w14:textId="77777777" w:rsidR="00013FF3" w:rsidRDefault="00013FF3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B8644" w14:textId="77777777" w:rsidR="00013FF3" w:rsidRDefault="00013FF3" w:rsidP="00DA5839">
      <w:r>
        <w:separator/>
      </w:r>
    </w:p>
  </w:footnote>
  <w:footnote w:type="continuationSeparator" w:id="0">
    <w:p w14:paraId="1EEA3171" w14:textId="77777777" w:rsidR="00013FF3" w:rsidRDefault="00013FF3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3559F" w14:textId="77777777" w:rsidR="005A20ED" w:rsidRDefault="005A20ED" w:rsidP="001B1CE7">
    <w:pPr>
      <w:pBdr>
        <w:bottom w:val="single" w:sz="4" w:space="1" w:color="auto"/>
      </w:pBdr>
      <w:rPr>
        <w:rFonts w:ascii="Tahoma" w:hAnsi="Tahoma" w:cs="Tahoma"/>
      </w:rPr>
    </w:pPr>
  </w:p>
  <w:p w14:paraId="7326E86B" w14:textId="77777777" w:rsidR="005A20ED" w:rsidRDefault="005A20ED" w:rsidP="001B1CE7">
    <w:pPr>
      <w:pBdr>
        <w:bottom w:val="single" w:sz="4" w:space="1" w:color="auto"/>
      </w:pBdr>
      <w:rPr>
        <w:rFonts w:ascii="Tahoma" w:hAnsi="Tahoma" w:cs="Tahoma"/>
      </w:rPr>
    </w:pPr>
  </w:p>
  <w:p w14:paraId="7C9B50AE" w14:textId="77777777" w:rsidR="005A20ED" w:rsidRDefault="005A20ED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7D6AE3A5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3034F">
      <w:rPr>
        <w:rFonts w:ascii="Tahoma" w:hAnsi="Tahoma" w:cs="Tahoma"/>
      </w:rPr>
      <w:t>14</w:t>
    </w:r>
    <w:r w:rsidRPr="00DF5681">
      <w:rPr>
        <w:rFonts w:ascii="Tahoma" w:hAnsi="Tahoma" w:cs="Tahoma"/>
      </w:rPr>
      <w:t>.202</w:t>
    </w:r>
    <w:r w:rsidR="00615C1F">
      <w:rPr>
        <w:rFonts w:ascii="Tahoma" w:hAnsi="Tahoma" w:cs="Tahoma"/>
      </w:rPr>
      <w:t>3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3FF3"/>
    <w:rsid w:val="00014152"/>
    <w:rsid w:val="00014F70"/>
    <w:rsid w:val="000156AA"/>
    <w:rsid w:val="00016154"/>
    <w:rsid w:val="00016518"/>
    <w:rsid w:val="00016B91"/>
    <w:rsid w:val="00017B47"/>
    <w:rsid w:val="0002191A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078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453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469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95A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6A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5755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03B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8D8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0ED"/>
    <w:rsid w:val="005A22D9"/>
    <w:rsid w:val="005A32E3"/>
    <w:rsid w:val="005A3317"/>
    <w:rsid w:val="005A419D"/>
    <w:rsid w:val="005A53A8"/>
    <w:rsid w:val="005A5BD6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D701C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026"/>
    <w:rsid w:val="0065224B"/>
    <w:rsid w:val="00652A07"/>
    <w:rsid w:val="00653A26"/>
    <w:rsid w:val="00655EEB"/>
    <w:rsid w:val="006560AA"/>
    <w:rsid w:val="006563F8"/>
    <w:rsid w:val="00657480"/>
    <w:rsid w:val="00660320"/>
    <w:rsid w:val="006609DC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45B7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34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4FD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5F4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DFD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34CF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0A7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2FE2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4C76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5CFC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664"/>
    <w:rsid w:val="00F31AFA"/>
    <w:rsid w:val="00F34DD5"/>
    <w:rsid w:val="00F35466"/>
    <w:rsid w:val="00F3672E"/>
    <w:rsid w:val="00F37FC9"/>
    <w:rsid w:val="00F401DF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13A4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17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2D62"/>
    <w:rsid w:val="003953B7"/>
    <w:rsid w:val="003E42D0"/>
    <w:rsid w:val="003F2155"/>
    <w:rsid w:val="0043016B"/>
    <w:rsid w:val="004906D2"/>
    <w:rsid w:val="004A1D53"/>
    <w:rsid w:val="004A71FD"/>
    <w:rsid w:val="004B4CB6"/>
    <w:rsid w:val="004D439C"/>
    <w:rsid w:val="004F3D20"/>
    <w:rsid w:val="004F726E"/>
    <w:rsid w:val="00541F63"/>
    <w:rsid w:val="005630D0"/>
    <w:rsid w:val="0056784E"/>
    <w:rsid w:val="005F1A83"/>
    <w:rsid w:val="0061772C"/>
    <w:rsid w:val="00630E04"/>
    <w:rsid w:val="00663099"/>
    <w:rsid w:val="00674A03"/>
    <w:rsid w:val="00693E8A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B63E7"/>
    <w:rsid w:val="008F1877"/>
    <w:rsid w:val="008F7062"/>
    <w:rsid w:val="00901B91"/>
    <w:rsid w:val="00973BF8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D446D"/>
    <w:rsid w:val="00BE23EB"/>
    <w:rsid w:val="00C0630B"/>
    <w:rsid w:val="00C868E5"/>
    <w:rsid w:val="00CA210D"/>
    <w:rsid w:val="00CA6544"/>
    <w:rsid w:val="00CC01DC"/>
    <w:rsid w:val="00CD03E5"/>
    <w:rsid w:val="00CE6E59"/>
    <w:rsid w:val="00D001D0"/>
    <w:rsid w:val="00D01EA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ED5276"/>
    <w:rsid w:val="00F25738"/>
    <w:rsid w:val="00F451A3"/>
    <w:rsid w:val="00F50656"/>
    <w:rsid w:val="00F8151A"/>
    <w:rsid w:val="00FA4246"/>
    <w:rsid w:val="00FA6607"/>
    <w:rsid w:val="00FF083D"/>
    <w:rsid w:val="00FF53C5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2023-11-30T08:21:00Z</dcterms:modified>
</cp:coreProperties>
</file>